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8FF670F"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D2252B">
        <w:rPr>
          <w:rFonts w:cs="Calibri"/>
          <w:b/>
          <w:caps/>
          <w:kern w:val="28"/>
        </w:rPr>
        <w:t>/</w:t>
      </w:r>
      <w:r w:rsidR="00D2252B" w:rsidRPr="00D2252B">
        <w:rPr>
          <w:rFonts w:cs="Calibri"/>
          <w:b/>
          <w:bCs/>
          <w:caps/>
          <w:kern w:val="28"/>
        </w:rPr>
        <w:t>04402</w:t>
      </w:r>
      <w:r w:rsidRPr="00D2252B">
        <w:rPr>
          <w:rFonts w:cs="Calibri"/>
          <w:b/>
          <w:caps/>
          <w:kern w:val="28"/>
        </w:rPr>
        <w:t>/</w:t>
      </w:r>
      <w:r w:rsidR="008344EA" w:rsidRPr="00D2252B">
        <w:rPr>
          <w:rFonts w:cs="Calibri"/>
          <w:b/>
          <w:caps/>
          <w:kern w:val="28"/>
        </w:rPr>
        <w:t>202</w:t>
      </w:r>
      <w:r w:rsidR="00C101CC" w:rsidRPr="00D2252B">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B11B5F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88BBFB5" w:rsidR="00742C11" w:rsidRPr="00742C11" w:rsidRDefault="00742C11" w:rsidP="00A8557F">
      <w:pPr>
        <w:pStyle w:val="Nr"/>
      </w:pPr>
      <w:r w:rsidRPr="00742C11">
        <w:t xml:space="preserve">Część nr </w:t>
      </w:r>
      <w:r w:rsidR="00085885">
        <w:t>2</w:t>
      </w:r>
      <w:r w:rsidR="00D2252B">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9308" w14:textId="77777777" w:rsidR="00B36E25" w:rsidRDefault="00B36E25" w:rsidP="004A302B">
      <w:pPr>
        <w:spacing w:line="240" w:lineRule="auto"/>
      </w:pPr>
      <w:r>
        <w:separator/>
      </w:r>
    </w:p>
  </w:endnote>
  <w:endnote w:type="continuationSeparator" w:id="0">
    <w:p w14:paraId="29886B0F" w14:textId="77777777" w:rsidR="00B36E25" w:rsidRDefault="00B36E2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B889E" w14:textId="77777777" w:rsidR="00B36E25" w:rsidRDefault="00B36E25" w:rsidP="004A302B">
      <w:pPr>
        <w:spacing w:line="240" w:lineRule="auto"/>
      </w:pPr>
      <w:r>
        <w:separator/>
      </w:r>
    </w:p>
  </w:footnote>
  <w:footnote w:type="continuationSeparator" w:id="0">
    <w:p w14:paraId="2498C6C4" w14:textId="77777777" w:rsidR="00B36E25" w:rsidRDefault="00B36E25"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5885"/>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248"/>
    <w:rsid w:val="00151B6F"/>
    <w:rsid w:val="001549EF"/>
    <w:rsid w:val="00155292"/>
    <w:rsid w:val="00155688"/>
    <w:rsid w:val="001558D8"/>
    <w:rsid w:val="001567FB"/>
    <w:rsid w:val="0015712B"/>
    <w:rsid w:val="001575B5"/>
    <w:rsid w:val="00161CAB"/>
    <w:rsid w:val="00165652"/>
    <w:rsid w:val="00166625"/>
    <w:rsid w:val="00166E39"/>
    <w:rsid w:val="001671AD"/>
    <w:rsid w:val="00167D1F"/>
    <w:rsid w:val="00167E85"/>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36E25"/>
    <w:rsid w:val="00B41674"/>
    <w:rsid w:val="00B4174F"/>
    <w:rsid w:val="00B425A6"/>
    <w:rsid w:val="00B42A00"/>
    <w:rsid w:val="00B438CE"/>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1EFD"/>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BBF"/>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252B"/>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2D5"/>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73f4c26351e15ee5415a37ba9c34bb2e</dmsv2SWPP2SumMD5>
    <dmsv2BaseMoved xmlns="http://schemas.microsoft.com/sharepoint/v3">false</dmsv2BaseMoved>
    <dmsv2BaseIsSensitive xmlns="http://schemas.microsoft.com/sharepoint/v3">true</dmsv2BaseIsSensitive>
    <dmsv2SWPP2IDSWPP2 xmlns="http://schemas.microsoft.com/sharepoint/v3">700224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23864780</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DPFVW34YURAE-834641568-10674</_dlc_DocId>
    <_dlc_DocIdUrl xmlns="a19cb1c7-c5c7-46d4-85ae-d83685407bba">
      <Url>https://swpp2.dms.gkpge.pl/sites/40/_layouts/15/DocIdRedir.aspx?ID=DPFVW34YURAE-834641568-10674</Url>
      <Description>DPFVW34YURAE-834641568-10674</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3.xml><?xml version="1.0" encoding="utf-8"?>
<ds:datastoreItem xmlns:ds="http://schemas.openxmlformats.org/officeDocument/2006/customXml" ds:itemID="{72994231-F718-4B58-8559-3CB25873E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B9FD1F-52A5-4BBC-AF36-AD49B557D461}">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1171</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8</cp:revision>
  <cp:lastPrinted>2020-02-27T07:25:00Z</cp:lastPrinted>
  <dcterms:created xsi:type="dcterms:W3CDTF">2025-09-30T10:31:00Z</dcterms:created>
  <dcterms:modified xsi:type="dcterms:W3CDTF">2025-12-08T11:45:00Z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6e84253b-e43f-4726-8dd5-e360b3e1d84a</vt:lpwstr>
  </property>
</Properties>
</file>